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55187" w:rsidRDefault="00E13AF8" w:rsidP="005E1658">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85B76" w:rsidRDefault="00485B76" w:rsidP="005B1267"/>
    <w:p w:rsidR="00911403" w:rsidRDefault="00911403" w:rsidP="00DC4CE9"/>
    <w:p w:rsidR="00440E6A" w:rsidRDefault="00440E6A" w:rsidP="00891914"/>
    <w:p w:rsidR="008F42D6" w:rsidRDefault="008521B5" w:rsidP="00F44B4D">
      <w:r>
        <w:rPr>
          <w:bCs/>
        </w:rPr>
        <w:t xml:space="preserve">   </w:t>
      </w:r>
    </w:p>
    <w:p w:rsidR="005B1267" w:rsidRDefault="005B1267"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Default="005E1658" w:rsidP="00915B7D">
      <w:pPr>
        <w:rPr>
          <w:bCs/>
        </w:rPr>
      </w:pPr>
    </w:p>
    <w:p w:rsidR="005E1658" w:rsidRPr="005A22C3" w:rsidRDefault="005E165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42076A" w:rsidRPr="0042076A">
        <w:rPr>
          <w:sz w:val="26"/>
          <w:szCs w:val="26"/>
        </w:rPr>
        <w:t xml:space="preserve">оказание услуг по технической поддержке программного обеспечения ЭАТС </w:t>
      </w:r>
      <w:proofErr w:type="spellStart"/>
      <w:r w:rsidR="0042076A" w:rsidRPr="0042076A">
        <w:rPr>
          <w:sz w:val="26"/>
          <w:szCs w:val="26"/>
        </w:rPr>
        <w:t>Элком</w:t>
      </w:r>
      <w:proofErr w:type="spellEnd"/>
      <w:r w:rsidR="0042076A" w:rsidRPr="0042076A">
        <w:rPr>
          <w:sz w:val="26"/>
          <w:szCs w:val="26"/>
        </w:rPr>
        <w:t xml:space="preserve">, </w:t>
      </w:r>
      <w:proofErr w:type="spellStart"/>
      <w:r w:rsidR="0042076A" w:rsidRPr="0042076A">
        <w:rPr>
          <w:sz w:val="26"/>
          <w:szCs w:val="26"/>
        </w:rPr>
        <w:t>Magelan</w:t>
      </w:r>
      <w:proofErr w:type="spellEnd"/>
      <w:r w:rsidR="0042076A" w:rsidRPr="0042076A">
        <w:rPr>
          <w:sz w:val="26"/>
          <w:szCs w:val="26"/>
        </w:rPr>
        <w:t xml:space="preserve">, </w:t>
      </w:r>
      <w:proofErr w:type="spellStart"/>
      <w:r w:rsidR="0042076A" w:rsidRPr="0042076A">
        <w:rPr>
          <w:sz w:val="26"/>
          <w:szCs w:val="26"/>
        </w:rPr>
        <w:t>СТиС</w:t>
      </w:r>
      <w:proofErr w:type="spellEnd"/>
      <w:r w:rsidR="0042076A" w:rsidRPr="0042076A">
        <w:rPr>
          <w:sz w:val="26"/>
          <w:szCs w:val="26"/>
        </w:rPr>
        <w:t xml:space="preserve"> SIPLANT</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E1658" w:rsidRPr="005E1658">
        <w:rPr>
          <w:iCs/>
        </w:rPr>
        <w:t>11</w:t>
      </w:r>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bookmarkStart w:id="0" w:name="_GoBack"/>
      <w:bookmarkEnd w:id="0"/>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2B297E">
          <w:rPr>
            <w:noProof/>
            <w:webHidden/>
          </w:rPr>
          <w:t>3</w:t>
        </w:r>
        <w:r w:rsidRPr="00742F11">
          <w:rPr>
            <w:noProof/>
            <w:webHidden/>
          </w:rPr>
          <w:fldChar w:fldCharType="end"/>
        </w:r>
      </w:hyperlink>
    </w:p>
    <w:p w:rsidR="00915B7D" w:rsidRPr="00742F11" w:rsidRDefault="002B297E"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2B297E"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2B297E"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2B297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2B297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2B297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2B297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2B297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2B297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42076A">
        <w:rPr>
          <w:b/>
        </w:rPr>
        <w:t>о</w:t>
      </w:r>
      <w:r w:rsidR="0042076A" w:rsidRPr="004730C6">
        <w:rPr>
          <w:b/>
        </w:rPr>
        <w:t xml:space="preserve">казание услуг по технической поддержке программного обеспечения ЭАТС </w:t>
      </w:r>
      <w:proofErr w:type="spellStart"/>
      <w:r w:rsidR="0042076A" w:rsidRPr="004730C6">
        <w:rPr>
          <w:b/>
        </w:rPr>
        <w:t>Элком</w:t>
      </w:r>
      <w:proofErr w:type="spellEnd"/>
      <w:r w:rsidR="0042076A" w:rsidRPr="004730C6">
        <w:rPr>
          <w:b/>
        </w:rPr>
        <w:t xml:space="preserve">, </w:t>
      </w:r>
      <w:proofErr w:type="spellStart"/>
      <w:r w:rsidR="0042076A" w:rsidRPr="004730C6">
        <w:rPr>
          <w:b/>
        </w:rPr>
        <w:t>Magelan</w:t>
      </w:r>
      <w:proofErr w:type="spellEnd"/>
      <w:r w:rsidR="0042076A" w:rsidRPr="004730C6">
        <w:rPr>
          <w:b/>
        </w:rPr>
        <w:t xml:space="preserve">, </w:t>
      </w:r>
      <w:proofErr w:type="spellStart"/>
      <w:r w:rsidR="0042076A" w:rsidRPr="004730C6">
        <w:rPr>
          <w:b/>
        </w:rPr>
        <w:t>СТиС</w:t>
      </w:r>
      <w:proofErr w:type="spellEnd"/>
      <w:r w:rsidR="0042076A" w:rsidRPr="004730C6">
        <w:rPr>
          <w:b/>
        </w:rPr>
        <w:t xml:space="preserve"> SIPLANT</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2076A"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42076A" w:rsidP="00585102">
            <w:pPr>
              <w:autoSpaceDE w:val="0"/>
              <w:autoSpaceDN w:val="0"/>
              <w:adjustRightInd w:val="0"/>
              <w:jc w:val="both"/>
            </w:pPr>
            <w:r>
              <w:t>Нигматуллин Артур Ханифович</w:t>
            </w:r>
          </w:p>
          <w:p w:rsidR="00915B7D" w:rsidRPr="005E1658" w:rsidRDefault="00585102" w:rsidP="00F55187">
            <w:pPr>
              <w:autoSpaceDE w:val="0"/>
              <w:autoSpaceDN w:val="0"/>
              <w:adjustRightInd w:val="0"/>
              <w:jc w:val="both"/>
            </w:pPr>
            <w:r w:rsidRPr="00B42DA3">
              <w:t>т</w:t>
            </w:r>
            <w:r>
              <w:t>ел</w:t>
            </w:r>
            <w:r w:rsidRPr="005E1658">
              <w:t xml:space="preserve">. </w:t>
            </w:r>
            <w:r w:rsidRPr="005E1658">
              <w:rPr>
                <w:bCs/>
              </w:rPr>
              <w:t>+ 7</w:t>
            </w:r>
            <w:r w:rsidR="006D595E" w:rsidRPr="005E1658">
              <w:t xml:space="preserve"> (347) 221</w:t>
            </w:r>
            <w:r w:rsidR="0042076A" w:rsidRPr="005E1658">
              <w:t>5482</w:t>
            </w:r>
            <w:r w:rsidRPr="005E1658">
              <w:t xml:space="preserve">, </w:t>
            </w:r>
            <w:r w:rsidRPr="0053230E">
              <w:rPr>
                <w:rFonts w:eastAsia="Calibri"/>
                <w:bCs/>
                <w:color w:val="000000"/>
                <w:lang w:val="en-US"/>
              </w:rPr>
              <w:t>e</w:t>
            </w:r>
            <w:r w:rsidRPr="005E1658">
              <w:rPr>
                <w:rFonts w:eastAsia="Calibri"/>
                <w:bCs/>
                <w:color w:val="000000"/>
              </w:rPr>
              <w:t>-</w:t>
            </w:r>
            <w:r w:rsidRPr="0053230E">
              <w:rPr>
                <w:rFonts w:eastAsia="Calibri"/>
                <w:bCs/>
                <w:color w:val="000000"/>
                <w:lang w:val="en-US"/>
              </w:rPr>
              <w:t>mail</w:t>
            </w:r>
            <w:r w:rsidRPr="005E1658">
              <w:rPr>
                <w:rFonts w:eastAsia="Calibri"/>
                <w:bCs/>
                <w:color w:val="000000"/>
              </w:rPr>
              <w:t>:</w:t>
            </w:r>
            <w:r w:rsidRPr="005E1658">
              <w:t xml:space="preserve"> </w:t>
            </w:r>
            <w:hyperlink r:id="rId14" w:history="1">
              <w:r w:rsidR="0042076A" w:rsidRPr="00E00A15">
                <w:rPr>
                  <w:rStyle w:val="a5"/>
                  <w:lang w:val="en-US"/>
                </w:rPr>
                <w:t>Nigmatullin</w:t>
              </w:r>
              <w:r w:rsidR="0042076A" w:rsidRPr="005E1658">
                <w:rPr>
                  <w:rStyle w:val="a5"/>
                </w:rPr>
                <w:t>@</w:t>
              </w:r>
              <w:r w:rsidR="0042076A" w:rsidRPr="00E00A15">
                <w:rPr>
                  <w:rStyle w:val="a5"/>
                  <w:lang w:val="en-US"/>
                </w:rPr>
                <w:t>bashtel</w:t>
              </w:r>
              <w:r w:rsidR="0042076A" w:rsidRPr="005E1658">
                <w:rPr>
                  <w:rStyle w:val="a5"/>
                </w:rPr>
                <w:t>.</w:t>
              </w:r>
              <w:proofErr w:type="spellStart"/>
              <w:r w:rsidR="0042076A" w:rsidRPr="00E00A15">
                <w:rPr>
                  <w:rStyle w:val="a5"/>
                  <w:lang w:val="en-US"/>
                </w:rPr>
                <w:t>ru</w:t>
              </w:r>
              <w:proofErr w:type="spellEnd"/>
            </w:hyperlink>
            <w:r w:rsidR="0042076A" w:rsidRPr="005E1658">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42076A">
              <w:rPr>
                <w:b/>
              </w:rPr>
              <w:t>о</w:t>
            </w:r>
            <w:r w:rsidR="0042076A" w:rsidRPr="004730C6">
              <w:rPr>
                <w:b/>
              </w:rPr>
              <w:t xml:space="preserve">казание услуг по технической поддержке программного обеспечения ЭАТС </w:t>
            </w:r>
            <w:proofErr w:type="spellStart"/>
            <w:r w:rsidR="0042076A" w:rsidRPr="004730C6">
              <w:rPr>
                <w:b/>
              </w:rPr>
              <w:t>Элком</w:t>
            </w:r>
            <w:proofErr w:type="spellEnd"/>
            <w:r w:rsidR="0042076A" w:rsidRPr="004730C6">
              <w:rPr>
                <w:b/>
              </w:rPr>
              <w:t xml:space="preserve">, </w:t>
            </w:r>
            <w:proofErr w:type="spellStart"/>
            <w:r w:rsidR="0042076A" w:rsidRPr="004730C6">
              <w:rPr>
                <w:b/>
              </w:rPr>
              <w:t>Magelan</w:t>
            </w:r>
            <w:proofErr w:type="spellEnd"/>
            <w:r w:rsidR="0042076A" w:rsidRPr="004730C6">
              <w:rPr>
                <w:b/>
              </w:rPr>
              <w:t xml:space="preserve">, </w:t>
            </w:r>
            <w:proofErr w:type="spellStart"/>
            <w:r w:rsidR="0042076A" w:rsidRPr="004730C6">
              <w:rPr>
                <w:b/>
              </w:rPr>
              <w:t>СТиС</w:t>
            </w:r>
            <w:proofErr w:type="spellEnd"/>
            <w:r w:rsidR="0042076A" w:rsidRPr="004730C6">
              <w:rPr>
                <w:b/>
              </w:rPr>
              <w:t xml:space="preserve"> SIPLANT</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822EDC" w:rsidP="007D1168">
            <w:pPr>
              <w:pStyle w:val="Default"/>
              <w:jc w:val="both"/>
              <w:rPr>
                <w:iCs/>
                <w:color w:val="auto"/>
                <w:sz w:val="10"/>
                <w:szCs w:val="10"/>
              </w:rPr>
            </w:pPr>
            <w:r w:rsidRPr="009C6124">
              <w:t>не более 1</w:t>
            </w:r>
            <w:r>
              <w:t> </w:t>
            </w:r>
            <w:r w:rsidRPr="009C6124">
              <w:t>000</w:t>
            </w:r>
            <w:r>
              <w:t> </w:t>
            </w:r>
            <w:r w:rsidRPr="009C6124">
              <w:t>000</w:t>
            </w:r>
            <w:r>
              <w:t>,00</w:t>
            </w:r>
            <w:r w:rsidRPr="009C6124">
              <w:t xml:space="preserve"> (одного миллиона) рублей 00 копеек</w:t>
            </w:r>
            <w:r>
              <w:t>,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7D1168">
              <w:rPr>
                <w:iCs/>
              </w:rPr>
              <w:t>15</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B297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2B297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2B297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2076A"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2076A" w:rsidRDefault="0042076A" w:rsidP="0042076A">
            <w:pPr>
              <w:autoSpaceDE w:val="0"/>
              <w:autoSpaceDN w:val="0"/>
              <w:adjustRightInd w:val="0"/>
              <w:jc w:val="both"/>
            </w:pPr>
            <w:r>
              <w:t>Нигматуллин Артур Ханифович</w:t>
            </w:r>
          </w:p>
          <w:p w:rsidR="00915B7D" w:rsidRPr="005E1658" w:rsidRDefault="0042076A" w:rsidP="0042076A">
            <w:pPr>
              <w:autoSpaceDE w:val="0"/>
              <w:autoSpaceDN w:val="0"/>
              <w:adjustRightInd w:val="0"/>
              <w:jc w:val="both"/>
            </w:pPr>
            <w:r w:rsidRPr="00B42DA3">
              <w:t>т</w:t>
            </w:r>
            <w:r>
              <w:t>ел</w:t>
            </w:r>
            <w:r w:rsidRPr="005E1658">
              <w:t xml:space="preserve">. </w:t>
            </w:r>
            <w:r w:rsidRPr="005E1658">
              <w:rPr>
                <w:bCs/>
              </w:rPr>
              <w:t>+ 7</w:t>
            </w:r>
            <w:r w:rsidRPr="005E1658">
              <w:t xml:space="preserve"> (347) 2215482, </w:t>
            </w:r>
            <w:r w:rsidRPr="0053230E">
              <w:rPr>
                <w:rFonts w:eastAsia="Calibri"/>
                <w:bCs/>
                <w:color w:val="000000"/>
                <w:lang w:val="en-US"/>
              </w:rPr>
              <w:t>e</w:t>
            </w:r>
            <w:r w:rsidRPr="005E1658">
              <w:rPr>
                <w:rFonts w:eastAsia="Calibri"/>
                <w:bCs/>
                <w:color w:val="000000"/>
              </w:rPr>
              <w:t>-</w:t>
            </w:r>
            <w:r w:rsidRPr="0053230E">
              <w:rPr>
                <w:rFonts w:eastAsia="Calibri"/>
                <w:bCs/>
                <w:color w:val="000000"/>
                <w:lang w:val="en-US"/>
              </w:rPr>
              <w:t>mail</w:t>
            </w:r>
            <w:r w:rsidRPr="005E1658">
              <w:rPr>
                <w:rFonts w:eastAsia="Calibri"/>
                <w:bCs/>
                <w:color w:val="000000"/>
              </w:rPr>
              <w:t>:</w:t>
            </w:r>
            <w:r w:rsidRPr="005E1658">
              <w:t xml:space="preserve"> </w:t>
            </w:r>
            <w:hyperlink r:id="rId25" w:history="1">
              <w:r w:rsidRPr="00E00A15">
                <w:rPr>
                  <w:rStyle w:val="a5"/>
                  <w:lang w:val="en-US"/>
                </w:rPr>
                <w:t>Nigmatullin</w:t>
              </w:r>
              <w:r w:rsidRPr="005E1658">
                <w:rPr>
                  <w:rStyle w:val="a5"/>
                </w:rPr>
                <w:t>@</w:t>
              </w:r>
              <w:r w:rsidRPr="00E00A15">
                <w:rPr>
                  <w:rStyle w:val="a5"/>
                  <w:lang w:val="en-US"/>
                </w:rPr>
                <w:t>bashtel</w:t>
              </w:r>
              <w:r w:rsidRPr="005E1658">
                <w:rPr>
                  <w:rStyle w:val="a5"/>
                </w:rPr>
                <w:t>.</w:t>
              </w:r>
              <w:proofErr w:type="spellStart"/>
              <w:r w:rsidRPr="00E00A1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5E1658"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822EDC" w:rsidRPr="009C6124" w:rsidRDefault="00822EDC" w:rsidP="00822EDC">
            <w:pPr>
              <w:pStyle w:val="a6"/>
              <w:widowControl w:val="0"/>
              <w:autoSpaceDE w:val="0"/>
              <w:autoSpaceDN w:val="0"/>
              <w:adjustRightInd w:val="0"/>
              <w:ind w:left="0"/>
            </w:pPr>
            <w:r w:rsidRPr="009C6124">
              <w:t xml:space="preserve">Общество с ограниченной ответственностью «РТК Новые Технологии» </w:t>
            </w:r>
          </w:p>
          <w:p w:rsidR="00915B7D" w:rsidRPr="00D7468D" w:rsidRDefault="00822EDC" w:rsidP="00822EDC">
            <w:pPr>
              <w:pStyle w:val="afff9"/>
              <w:rPr>
                <w:rFonts w:cs="Times New Roman"/>
              </w:rPr>
            </w:pPr>
            <w:r w:rsidRPr="009C6124">
              <w:t xml:space="preserve">(ООО </w:t>
            </w:r>
            <w:r w:rsidRPr="009C6124">
              <w:rPr>
                <w:rFonts w:cs="Times New Roman"/>
                <w:lang w:eastAsia="ru-RU"/>
              </w:rPr>
              <w:t>«РТК НТ»)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822EDC" w:rsidRDefault="00822EDC" w:rsidP="00822EDC">
            <w:pPr>
              <w:suppressAutoHyphens/>
              <w:snapToGrid w:val="0"/>
              <w:rPr>
                <w:lang w:eastAsia="ar-SA"/>
              </w:rPr>
            </w:pPr>
            <w:r w:rsidRPr="00E24E94">
              <w:rPr>
                <w:lang w:eastAsia="ar-SA"/>
              </w:rPr>
              <w:t>192289, г. С-Петербург,</w:t>
            </w:r>
            <w:r>
              <w:rPr>
                <w:lang w:eastAsia="ar-SA"/>
              </w:rPr>
              <w:t xml:space="preserve"> </w:t>
            </w:r>
            <w:r w:rsidRPr="00E24E94">
              <w:rPr>
                <w:lang w:eastAsia="ar-SA"/>
              </w:rPr>
              <w:t>Гаражный проезд, д. 1 литер «И»</w:t>
            </w:r>
            <w:r>
              <w:rPr>
                <w:lang w:eastAsia="ar-SA"/>
              </w:rPr>
              <w:t xml:space="preserve"> </w:t>
            </w:r>
          </w:p>
          <w:p w:rsidR="00822EDC" w:rsidRPr="00E24E94" w:rsidRDefault="00822EDC" w:rsidP="00822EDC">
            <w:pPr>
              <w:suppressAutoHyphens/>
              <w:snapToGrid w:val="0"/>
              <w:rPr>
                <w:lang w:eastAsia="ar-SA"/>
              </w:rPr>
            </w:pPr>
            <w:r w:rsidRPr="00E24E94">
              <w:rPr>
                <w:lang w:eastAsia="ar-SA"/>
              </w:rPr>
              <w:t>190000, С-Петербург, BOX 2007</w:t>
            </w:r>
          </w:p>
          <w:p w:rsidR="00915B7D" w:rsidRPr="0032605E" w:rsidRDefault="00915B7D" w:rsidP="008E3617">
            <w:pPr>
              <w:rPr>
                <w:color w:val="FF0000"/>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7D1168">
              <w:rPr>
                <w:iCs/>
              </w:rPr>
              <w:t>15</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42076A">
              <w:rPr>
                <w:b/>
              </w:rPr>
              <w:t>о</w:t>
            </w:r>
            <w:r w:rsidR="0042076A" w:rsidRPr="004730C6">
              <w:rPr>
                <w:b/>
              </w:rPr>
              <w:t xml:space="preserve">казание услуг по технической поддержке программного обеспечения ЭАТС </w:t>
            </w:r>
            <w:proofErr w:type="spellStart"/>
            <w:r w:rsidR="0042076A" w:rsidRPr="004730C6">
              <w:rPr>
                <w:b/>
              </w:rPr>
              <w:t>Элком</w:t>
            </w:r>
            <w:proofErr w:type="spellEnd"/>
            <w:r w:rsidR="0042076A" w:rsidRPr="004730C6">
              <w:rPr>
                <w:b/>
              </w:rPr>
              <w:t xml:space="preserve">, </w:t>
            </w:r>
            <w:proofErr w:type="spellStart"/>
            <w:r w:rsidR="0042076A" w:rsidRPr="004730C6">
              <w:rPr>
                <w:b/>
              </w:rPr>
              <w:t>Magelan</w:t>
            </w:r>
            <w:proofErr w:type="spellEnd"/>
            <w:r w:rsidR="0042076A" w:rsidRPr="004730C6">
              <w:rPr>
                <w:b/>
              </w:rPr>
              <w:t xml:space="preserve">, </w:t>
            </w:r>
            <w:proofErr w:type="spellStart"/>
            <w:r w:rsidR="0042076A" w:rsidRPr="004730C6">
              <w:rPr>
                <w:b/>
              </w:rPr>
              <w:t>СТиС</w:t>
            </w:r>
            <w:proofErr w:type="spellEnd"/>
            <w:r w:rsidR="0042076A" w:rsidRPr="004730C6">
              <w:rPr>
                <w:b/>
              </w:rPr>
              <w:t xml:space="preserve"> SIPLANT</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22EDC" w:rsidP="00AA7335">
            <w:pPr>
              <w:jc w:val="both"/>
            </w:pPr>
            <w:r w:rsidRPr="009C6124">
              <w:t>не более 1</w:t>
            </w:r>
            <w:r>
              <w:t> </w:t>
            </w:r>
            <w:r w:rsidRPr="009C6124">
              <w:t>000</w:t>
            </w:r>
            <w:r>
              <w:t> </w:t>
            </w:r>
            <w:r w:rsidRPr="009C6124">
              <w:t>000</w:t>
            </w:r>
            <w:r>
              <w:t>,00</w:t>
            </w:r>
            <w:r w:rsidRPr="009C6124">
              <w:t xml:space="preserve"> (одного миллиона) рублей 00 копеек</w:t>
            </w:r>
            <w:r>
              <w:t>, 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2B297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2B297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2B297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2B297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2B297E">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2B297E">
          <w:rPr>
            <w:noProof/>
          </w:rPr>
          <w:t>15</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297E"/>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076A"/>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1658"/>
    <w:rsid w:val="005E3247"/>
    <w:rsid w:val="005E69D1"/>
    <w:rsid w:val="005F11E9"/>
    <w:rsid w:val="005F3678"/>
    <w:rsid w:val="005F5AD8"/>
    <w:rsid w:val="005F699D"/>
    <w:rsid w:val="00600917"/>
    <w:rsid w:val="0060130B"/>
    <w:rsid w:val="006030D0"/>
    <w:rsid w:val="006075C6"/>
    <w:rsid w:val="00610F3B"/>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2EDC"/>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gmat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gmat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DB6B-952E-464C-AC14-3486557BC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4248</Words>
  <Characters>24214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139</cp:revision>
  <cp:lastPrinted>2018-01-11T12:34:00Z</cp:lastPrinted>
  <dcterms:created xsi:type="dcterms:W3CDTF">2017-07-20T07:15:00Z</dcterms:created>
  <dcterms:modified xsi:type="dcterms:W3CDTF">2018-01-11T12:34:00Z</dcterms:modified>
</cp:coreProperties>
</file>